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861" w:rsidRDefault="00614F5F" w:rsidP="00595861">
      <w:r>
        <w:t>1)</w:t>
      </w:r>
      <w:r w:rsidR="00595861">
        <w:t xml:space="preserve">Employee Joined year is enough previous not needed and </w:t>
      </w:r>
      <w:r w:rsidR="00595861">
        <w:t>also month</w:t>
      </w:r>
    </w:p>
    <w:p w:rsidR="00085DD5" w:rsidRDefault="00085DD5" w:rsidP="00595861">
      <w:r w:rsidRPr="00085DD5">
        <w:drawing>
          <wp:inline distT="0" distB="0" distL="0" distR="0" wp14:anchorId="375EE66B" wp14:editId="65640E24">
            <wp:extent cx="5943600" cy="33699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861" w:rsidRDefault="00614F5F" w:rsidP="00595861">
      <w:r>
        <w:t xml:space="preserve">2)mostly checked all variables assigned to their respective Not Found any Unused Variables </w:t>
      </w:r>
      <w:r w:rsidR="006E6B2C">
        <w:t xml:space="preserve">in </w:t>
      </w:r>
      <w:proofErr w:type="spellStart"/>
      <w:r w:rsidR="006E6B2C">
        <w:t>jobcards</w:t>
      </w:r>
      <w:proofErr w:type="spellEnd"/>
    </w:p>
    <w:p w:rsidR="00595861" w:rsidRPr="006E6B2C" w:rsidRDefault="00085DD5" w:rsidP="00595861">
      <w:pPr>
        <w:rPr>
          <w:color w:val="FF0000"/>
        </w:rPr>
      </w:pPr>
      <w:r w:rsidRPr="00085DD5">
        <w:lastRenderedPageBreak/>
        <w:drawing>
          <wp:inline distT="0" distB="0" distL="0" distR="0" wp14:anchorId="2C07BCC0" wp14:editId="36FF014F">
            <wp:extent cx="5943600" cy="33699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85DD5">
        <w:rPr>
          <w:highlight w:val="yellow"/>
        </w:rPr>
        <w:t xml:space="preserve"> </w:t>
      </w:r>
      <w:r w:rsidR="00614F5F" w:rsidRPr="006E6B2C">
        <w:rPr>
          <w:highlight w:val="yellow"/>
        </w:rPr>
        <w:lastRenderedPageBreak/>
        <w:drawing>
          <wp:inline distT="0" distB="0" distL="0" distR="0" wp14:anchorId="44FB9856" wp14:editId="14FAE6A9">
            <wp:extent cx="5562600" cy="563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F5F" w:rsidRDefault="00614F5F" w:rsidP="00595861"/>
    <w:p w:rsidR="00595861" w:rsidRDefault="00595861" w:rsidP="00595861">
      <w:r>
        <w:t>Hits</w:t>
      </w:r>
    </w:p>
    <w:p w:rsidR="00595861" w:rsidRDefault="00595861" w:rsidP="00595861">
      <w:r>
        <w:t>-----</w:t>
      </w:r>
      <w:bookmarkStart w:id="0" w:name="_GoBack"/>
      <w:bookmarkEnd w:id="0"/>
    </w:p>
    <w:p w:rsidR="00595861" w:rsidRDefault="00595861" w:rsidP="00595861">
      <w:r>
        <w:t>JobCardUpdate.js</w:t>
      </w:r>
      <w:r w:rsidR="006E6B2C">
        <w:t>-Normal</w:t>
      </w:r>
    </w:p>
    <w:p w:rsidR="00595861" w:rsidRDefault="00595861" w:rsidP="00595861">
      <w:proofErr w:type="spellStart"/>
      <w:r>
        <w:t>GetProjectsByAssignedEmployee</w:t>
      </w:r>
      <w:proofErr w:type="spellEnd"/>
      <w:r w:rsidR="006E6B2C">
        <w:t>-Normal</w:t>
      </w:r>
    </w:p>
    <w:p w:rsidR="00595861" w:rsidRDefault="00595861" w:rsidP="00595861">
      <w:proofErr w:type="spellStart"/>
      <w:r>
        <w:t>GetTaskDetailsByProjectID</w:t>
      </w:r>
      <w:proofErr w:type="spellEnd"/>
      <w:r w:rsidR="006E6B2C">
        <w:t>-Normal</w:t>
      </w:r>
    </w:p>
    <w:p w:rsidR="00595861" w:rsidRDefault="00595861" w:rsidP="00595861">
      <w:proofErr w:type="spellStart"/>
      <w:proofErr w:type="gramStart"/>
      <w:r>
        <w:t>GetAssignmentsByProject</w:t>
      </w:r>
      <w:proofErr w:type="spellEnd"/>
      <w:r>
        <w:t>(</w:t>
      </w:r>
      <w:proofErr w:type="gramEnd"/>
      <w:r w:rsidRPr="00614F5F">
        <w:rPr>
          <w:highlight w:val="yellow"/>
        </w:rPr>
        <w:t>2 times calling</w:t>
      </w:r>
      <w:r>
        <w:t>)</w:t>
      </w:r>
    </w:p>
    <w:p w:rsidR="00595861" w:rsidRDefault="00595861" w:rsidP="00595861">
      <w:proofErr w:type="spellStart"/>
      <w:r>
        <w:t>GetLeavesByEmp</w:t>
      </w:r>
      <w:proofErr w:type="spellEnd"/>
      <w:r w:rsidR="006E6B2C">
        <w:t>-Normal</w:t>
      </w:r>
    </w:p>
    <w:p w:rsidR="00595861" w:rsidRDefault="00595861" w:rsidP="00595861">
      <w:proofErr w:type="spellStart"/>
      <w:r>
        <w:t>GetJobCardData</w:t>
      </w:r>
      <w:proofErr w:type="spellEnd"/>
      <w:r w:rsidR="006E6B2C">
        <w:t>-Normal</w:t>
      </w:r>
    </w:p>
    <w:p w:rsidR="00595861" w:rsidRDefault="00595861" w:rsidP="00595861">
      <w:proofErr w:type="spellStart"/>
      <w:r>
        <w:t>GetDailyTaskDetailsByEmpcodeMonthYear</w:t>
      </w:r>
      <w:proofErr w:type="spellEnd"/>
      <w:r w:rsidR="006E6B2C">
        <w:t>-Normal</w:t>
      </w:r>
    </w:p>
    <w:p w:rsidR="00595861" w:rsidRDefault="00595861" w:rsidP="00595861">
      <w:proofErr w:type="spellStart"/>
      <w:r>
        <w:t>GetAssignmentsPendingForApproval</w:t>
      </w:r>
      <w:proofErr w:type="spellEnd"/>
      <w:r w:rsidR="006E6B2C">
        <w:t>-Normal</w:t>
      </w:r>
    </w:p>
    <w:p w:rsidR="00595861" w:rsidRDefault="00595861" w:rsidP="00595861"/>
    <w:p w:rsidR="00595861" w:rsidRDefault="00595861" w:rsidP="00595861"/>
    <w:p w:rsidR="00595861" w:rsidRDefault="00595861" w:rsidP="00595861">
      <w:r>
        <w:t>Commonly called</w:t>
      </w:r>
    </w:p>
    <w:p w:rsidR="00595861" w:rsidRDefault="00595861" w:rsidP="00595861"/>
    <w:p w:rsidR="00595861" w:rsidRDefault="00595861" w:rsidP="00595861">
      <w:r>
        <w:lastRenderedPageBreak/>
        <w:t xml:space="preserve">ChangePassword.js </w:t>
      </w:r>
    </w:p>
    <w:p w:rsidR="00595861" w:rsidRDefault="00595861" w:rsidP="00595861">
      <w:proofErr w:type="spellStart"/>
      <w:r>
        <w:t>GetNewAssignment</w:t>
      </w:r>
      <w:proofErr w:type="spellEnd"/>
    </w:p>
    <w:p w:rsidR="00614F5F" w:rsidRDefault="00595861" w:rsidP="00595861">
      <w:proofErr w:type="spellStart"/>
      <w:r>
        <w:t>Load</w:t>
      </w:r>
      <w:r w:rsidR="00614F5F">
        <w:t>TreeViewList</w:t>
      </w:r>
      <w:proofErr w:type="spellEnd"/>
    </w:p>
    <w:p w:rsidR="00595861" w:rsidRDefault="00595861" w:rsidP="00595861">
      <w:proofErr w:type="spellStart"/>
      <w:r>
        <w:t>LoadGeneralInfoMenu</w:t>
      </w:r>
      <w:proofErr w:type="spellEnd"/>
      <w:r>
        <w:t xml:space="preserve"> </w:t>
      </w:r>
    </w:p>
    <w:p w:rsidR="00595861" w:rsidRDefault="00595861" w:rsidP="00595861">
      <w:proofErr w:type="spellStart"/>
      <w:r>
        <w:t>Loadannouncments</w:t>
      </w:r>
      <w:proofErr w:type="spellEnd"/>
      <w:r>
        <w:t xml:space="preserve"> </w:t>
      </w:r>
    </w:p>
    <w:p w:rsidR="00595861" w:rsidRDefault="00595861"/>
    <w:p w:rsidR="00595861" w:rsidRDefault="00595861">
      <w:pPr>
        <w:rPr>
          <w:rFonts w:ascii="Consolas" w:hAnsi="Consolas" w:cs="Consolas"/>
          <w:color w:val="A31515"/>
          <w:sz w:val="19"/>
          <w:szCs w:val="19"/>
          <w:lang w:val="en-IN"/>
        </w:rPr>
      </w:pPr>
    </w:p>
    <w:p w:rsidR="00595861" w:rsidRDefault="00595861"/>
    <w:sectPr w:rsidR="00595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861"/>
    <w:rsid w:val="00085DD5"/>
    <w:rsid w:val="00595861"/>
    <w:rsid w:val="00614F5F"/>
    <w:rsid w:val="00645252"/>
    <w:rsid w:val="006D3D74"/>
    <w:rsid w:val="006E6B2C"/>
    <w:rsid w:val="0083569A"/>
    <w:rsid w:val="00A9204E"/>
    <w:rsid w:val="00D8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CCBC"/>
  <w15:chartTrackingRefBased/>
  <w15:docId w15:val="{36C7AA78-A55A-4F16-91C8-EDAF9A25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asaik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FA89A1-5857-45B5-86BE-4C846529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80</TotalTime>
  <Pages>4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 Sai Tirumala Kumar Kuppala</dc:creator>
  <cp:keywords/>
  <dc:description/>
  <cp:lastModifiedBy>Naga Sai Tirumala Kumar Kuppala</cp:lastModifiedBy>
  <cp:revision>2</cp:revision>
  <dcterms:created xsi:type="dcterms:W3CDTF">2024-06-20T11:44:00Z</dcterms:created>
  <dcterms:modified xsi:type="dcterms:W3CDTF">2024-06-20T13:04:00Z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